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CD0" w:rsidRPr="00B10450" w:rsidRDefault="003C4469" w:rsidP="00B10450">
      <w:pPr>
        <w:pStyle w:val="entry-contenth3"/>
        <w:spacing w:before="375" w:after="375" w:line="276" w:lineRule="auto"/>
        <w:jc w:val="center"/>
        <w:rPr>
          <w:rStyle w:val="any"/>
          <w:rFonts w:asciiTheme="minorHAnsi" w:hAnsiTheme="minorHAnsi"/>
          <w:b/>
          <w:bCs/>
          <w:color w:val="auto"/>
          <w:sz w:val="22"/>
          <w:szCs w:val="22"/>
        </w:rPr>
      </w:pPr>
      <w:r w:rsidRPr="00B10450">
        <w:rPr>
          <w:rStyle w:val="any"/>
          <w:rFonts w:asciiTheme="minorHAnsi" w:hAnsiTheme="minorHAnsi"/>
          <w:b/>
          <w:bCs/>
          <w:color w:val="auto"/>
          <w:sz w:val="22"/>
          <w:szCs w:val="22"/>
        </w:rPr>
        <w:t>VOLCANICITY</w:t>
      </w:r>
    </w:p>
    <w:p w:rsidR="00ED3CD0" w:rsidRPr="00B10450" w:rsidRDefault="00ED3CD0" w:rsidP="00B10450">
      <w:pPr>
        <w:pStyle w:val="anyParagraph"/>
        <w:spacing w:line="360" w:lineRule="auto"/>
        <w:rPr>
          <w:rStyle w:val="any"/>
          <w:rFonts w:asciiTheme="minorHAnsi" w:hAnsiTheme="minorHAnsi"/>
          <w:sz w:val="22"/>
          <w:szCs w:val="22"/>
        </w:rPr>
      </w:pPr>
      <w:proofErr w:type="spellStart"/>
      <w:r w:rsidRPr="00B10450">
        <w:rPr>
          <w:rStyle w:val="any"/>
          <w:rFonts w:asciiTheme="minorHAnsi" w:hAnsiTheme="minorHAnsi"/>
          <w:sz w:val="22"/>
          <w:szCs w:val="22"/>
        </w:rPr>
        <w:t>Volcanicity</w:t>
      </w:r>
      <w:proofErr w:type="spellEnd"/>
      <w:r w:rsidRPr="00B10450">
        <w:rPr>
          <w:rStyle w:val="any"/>
          <w:rFonts w:asciiTheme="minorHAnsi" w:hAnsiTheme="minorHAnsi"/>
          <w:sz w:val="22"/>
          <w:szCs w:val="22"/>
        </w:rPr>
        <w:t xml:space="preserve"> is the process by which molten rock or magma is forced into the earth’s crust or onto the earth’s surface.</w:t>
      </w:r>
    </w:p>
    <w:p w:rsidR="00ED3CD0" w:rsidRPr="00B10450" w:rsidRDefault="00ED3CD0" w:rsidP="00B10450">
      <w:pPr>
        <w:pStyle w:val="anyParagraph"/>
        <w:spacing w:line="360" w:lineRule="auto"/>
        <w:rPr>
          <w:rStyle w:val="any"/>
          <w:rFonts w:asciiTheme="minorHAnsi" w:hAnsiTheme="minorHAnsi"/>
          <w:sz w:val="22"/>
          <w:szCs w:val="22"/>
        </w:rPr>
      </w:pPr>
      <w:proofErr w:type="spellStart"/>
      <w:r w:rsidRPr="00B10450">
        <w:rPr>
          <w:rStyle w:val="any"/>
          <w:rFonts w:asciiTheme="minorHAnsi" w:hAnsiTheme="minorHAnsi"/>
          <w:sz w:val="22"/>
          <w:szCs w:val="22"/>
        </w:rPr>
        <w:t>Volcanicity</w:t>
      </w:r>
      <w:proofErr w:type="spellEnd"/>
      <w:r w:rsidRPr="00B10450">
        <w:rPr>
          <w:rStyle w:val="any"/>
          <w:rFonts w:asciiTheme="minorHAnsi" w:hAnsiTheme="minorHAnsi"/>
          <w:sz w:val="22"/>
          <w:szCs w:val="22"/>
        </w:rPr>
        <w:t xml:space="preserve"> also involves all the processes through which igneous activities may occur at or near the earth’s surface. These are those processes in whi</w:t>
      </w:r>
      <w:r w:rsidR="00074C19" w:rsidRPr="00B10450">
        <w:rPr>
          <w:rStyle w:val="any"/>
          <w:rFonts w:asciiTheme="minorHAnsi" w:hAnsiTheme="minorHAnsi"/>
          <w:sz w:val="22"/>
          <w:szCs w:val="22"/>
        </w:rPr>
        <w:t xml:space="preserve">ch molten rocks (magma), </w:t>
      </w:r>
      <w:proofErr w:type="spellStart"/>
      <w:r w:rsidR="00074C19" w:rsidRPr="00B10450">
        <w:rPr>
          <w:rStyle w:val="any"/>
          <w:rFonts w:asciiTheme="minorHAnsi" w:hAnsiTheme="minorHAnsi"/>
          <w:sz w:val="22"/>
          <w:szCs w:val="22"/>
        </w:rPr>
        <w:t>liquid</w:t>
      </w:r>
      <w:proofErr w:type="gramStart"/>
      <w:r w:rsidR="00074C19" w:rsidRPr="00B10450">
        <w:rPr>
          <w:rStyle w:val="any"/>
          <w:rFonts w:asciiTheme="minorHAnsi" w:hAnsiTheme="minorHAnsi"/>
          <w:sz w:val="22"/>
          <w:szCs w:val="22"/>
        </w:rPr>
        <w:t>,</w:t>
      </w:r>
      <w:r w:rsidRPr="00B10450">
        <w:rPr>
          <w:rStyle w:val="any"/>
          <w:rFonts w:asciiTheme="minorHAnsi" w:hAnsiTheme="minorHAnsi"/>
          <w:sz w:val="22"/>
          <w:szCs w:val="22"/>
        </w:rPr>
        <w:t>solid</w:t>
      </w:r>
      <w:proofErr w:type="spellEnd"/>
      <w:proofErr w:type="gramEnd"/>
      <w:r w:rsidRPr="00B10450">
        <w:rPr>
          <w:rStyle w:val="any"/>
          <w:rFonts w:asciiTheme="minorHAnsi" w:hAnsiTheme="minorHAnsi"/>
          <w:sz w:val="22"/>
          <w:szCs w:val="22"/>
        </w:rPr>
        <w:t xml:space="preserve"> or gaseous materials move towards the earth’s surface or onto the earth’s crust.</w:t>
      </w:r>
    </w:p>
    <w:p w:rsidR="00ED3CD0" w:rsidRPr="00B10450" w:rsidRDefault="003C4469" w:rsidP="00B10450">
      <w:pPr>
        <w:pStyle w:val="entry-contenth4"/>
        <w:spacing w:line="360" w:lineRule="auto"/>
        <w:rPr>
          <w:rStyle w:val="any"/>
          <w:rFonts w:asciiTheme="minorHAnsi" w:hAnsiTheme="minorHAnsi"/>
          <w:b/>
          <w:bCs/>
          <w:color w:val="auto"/>
          <w:sz w:val="22"/>
          <w:szCs w:val="22"/>
        </w:rPr>
      </w:pPr>
      <w:r w:rsidRPr="00B10450">
        <w:rPr>
          <w:rStyle w:val="any"/>
          <w:rFonts w:asciiTheme="minorHAnsi" w:hAnsiTheme="minorHAnsi"/>
          <w:b/>
          <w:bCs/>
          <w:color w:val="auto"/>
          <w:sz w:val="22"/>
          <w:szCs w:val="22"/>
        </w:rPr>
        <w:t>MODE OF FORMATION</w:t>
      </w:r>
    </w:p>
    <w:p w:rsidR="00ED3CD0" w:rsidRPr="00B10450" w:rsidRDefault="00ED3CD0" w:rsidP="00B10450">
      <w:pPr>
        <w:pStyle w:val="anyParagraph"/>
        <w:spacing w:line="360" w:lineRule="auto"/>
        <w:rPr>
          <w:rStyle w:val="any"/>
          <w:rFonts w:asciiTheme="minorHAnsi" w:hAnsiTheme="minorHAnsi"/>
          <w:sz w:val="22"/>
          <w:szCs w:val="22"/>
        </w:rPr>
      </w:pPr>
      <w:proofErr w:type="spellStart"/>
      <w:r w:rsidRPr="00B10450">
        <w:rPr>
          <w:rStyle w:val="any"/>
          <w:rFonts w:asciiTheme="minorHAnsi" w:hAnsiTheme="minorHAnsi"/>
          <w:sz w:val="22"/>
          <w:szCs w:val="22"/>
        </w:rPr>
        <w:t>Volcanicity</w:t>
      </w:r>
      <w:proofErr w:type="spellEnd"/>
      <w:r w:rsidRPr="00B10450">
        <w:rPr>
          <w:rStyle w:val="any"/>
          <w:rFonts w:asciiTheme="minorHAnsi" w:hAnsiTheme="minorHAnsi"/>
          <w:sz w:val="22"/>
          <w:szCs w:val="22"/>
        </w:rPr>
        <w:t>/</w:t>
      </w:r>
      <w:proofErr w:type="spellStart"/>
      <w:r w:rsidRPr="00B10450">
        <w:rPr>
          <w:rStyle w:val="any"/>
          <w:rFonts w:asciiTheme="minorHAnsi" w:hAnsiTheme="minorHAnsi"/>
          <w:sz w:val="22"/>
          <w:szCs w:val="22"/>
        </w:rPr>
        <w:t>Vulcanicity</w:t>
      </w:r>
      <w:proofErr w:type="spellEnd"/>
      <w:r w:rsidRPr="00B10450">
        <w:rPr>
          <w:rStyle w:val="any"/>
          <w:rFonts w:asciiTheme="minorHAnsi" w:hAnsiTheme="minorHAnsi"/>
          <w:sz w:val="22"/>
          <w:szCs w:val="22"/>
        </w:rPr>
        <w:t xml:space="preserve"> is formed when molten rock or magma forces its way into planes of weakness or vent of the earth’s crust to escape quietly or explosively to the surface.</w:t>
      </w:r>
    </w:p>
    <w:p w:rsidR="00ED3CD0" w:rsidRPr="00B10450" w:rsidRDefault="00ED3CD0" w:rsidP="00B10450">
      <w:pPr>
        <w:pStyle w:val="anyParagraph"/>
        <w:spacing w:line="360" w:lineRule="auto"/>
        <w:rPr>
          <w:rStyle w:val="any"/>
          <w:rFonts w:asciiTheme="minorHAnsi" w:hAnsiTheme="minorHAnsi"/>
          <w:sz w:val="22"/>
          <w:szCs w:val="22"/>
        </w:rPr>
      </w:pPr>
      <w:r w:rsidRPr="00B10450">
        <w:rPr>
          <w:rStyle w:val="any"/>
          <w:rFonts w:asciiTheme="minorHAnsi" w:hAnsiTheme="minorHAnsi"/>
          <w:sz w:val="22"/>
          <w:szCs w:val="22"/>
        </w:rPr>
        <w:t>Volcanoes are mountains or conical hills with craters from which molten rock, gasses and steam are blown out. Volcanoes are very different from ordinary mountains because they are not formed by folding and compression or by uplift or erosion. They are built up by the accumulation of their own eruptive product e.g. Lava bomb, ash and dust.</w:t>
      </w:r>
    </w:p>
    <w:p w:rsidR="00ED3CD0" w:rsidRPr="00B10450" w:rsidRDefault="003C4469" w:rsidP="00B10450">
      <w:pPr>
        <w:pStyle w:val="entry-contenth4"/>
        <w:spacing w:line="360" w:lineRule="auto"/>
        <w:rPr>
          <w:rStyle w:val="any"/>
          <w:rFonts w:asciiTheme="minorHAnsi" w:hAnsiTheme="minorHAnsi"/>
          <w:b/>
          <w:bCs/>
          <w:color w:val="auto"/>
          <w:sz w:val="22"/>
          <w:szCs w:val="22"/>
        </w:rPr>
      </w:pPr>
      <w:r w:rsidRPr="00B10450">
        <w:rPr>
          <w:rStyle w:val="any"/>
          <w:rFonts w:asciiTheme="minorHAnsi" w:hAnsiTheme="minorHAnsi"/>
          <w:b/>
          <w:bCs/>
          <w:color w:val="auto"/>
          <w:sz w:val="22"/>
          <w:szCs w:val="22"/>
        </w:rPr>
        <w:t>THE INTRUSIVE LANDFORM OF VOLCANICITY</w:t>
      </w:r>
    </w:p>
    <w:p w:rsidR="00ED3CD0" w:rsidRPr="00B10450" w:rsidRDefault="00ED3CD0" w:rsidP="00B10450">
      <w:pPr>
        <w:pStyle w:val="anyParagraph"/>
        <w:spacing w:line="360" w:lineRule="auto"/>
        <w:rPr>
          <w:rStyle w:val="any"/>
          <w:rFonts w:asciiTheme="minorHAnsi" w:hAnsiTheme="minorHAnsi"/>
          <w:sz w:val="22"/>
          <w:szCs w:val="22"/>
        </w:rPr>
      </w:pPr>
      <w:r w:rsidRPr="00B10450">
        <w:rPr>
          <w:rStyle w:val="any"/>
          <w:rFonts w:asciiTheme="minorHAnsi" w:hAnsiTheme="minorHAnsi"/>
          <w:sz w:val="22"/>
          <w:szCs w:val="22"/>
        </w:rPr>
        <w:t xml:space="preserve">These are features produced when magma solidifies within the earth’s crust without reaching the surface of the earth. Such rocks are called </w:t>
      </w:r>
      <w:r w:rsidRPr="00B10450">
        <w:rPr>
          <w:rStyle w:val="any"/>
          <w:rFonts w:asciiTheme="minorHAnsi" w:hAnsiTheme="minorHAnsi"/>
          <w:b/>
          <w:bCs/>
          <w:sz w:val="22"/>
          <w:szCs w:val="22"/>
        </w:rPr>
        <w:t>Plutonic Rocks</w:t>
      </w:r>
      <w:r w:rsidRPr="00B10450">
        <w:rPr>
          <w:rStyle w:val="any"/>
          <w:rFonts w:asciiTheme="minorHAnsi" w:hAnsiTheme="minorHAnsi"/>
          <w:sz w:val="22"/>
          <w:szCs w:val="22"/>
        </w:rPr>
        <w:t>.</w:t>
      </w:r>
    </w:p>
    <w:p w:rsidR="00ED3CD0" w:rsidRPr="00B10450" w:rsidRDefault="00ED3CD0" w:rsidP="00B10450">
      <w:pPr>
        <w:pStyle w:val="entry-contenth5"/>
        <w:spacing w:line="360" w:lineRule="auto"/>
        <w:rPr>
          <w:rStyle w:val="any"/>
          <w:rFonts w:asciiTheme="minorHAnsi" w:hAnsiTheme="minorHAnsi"/>
          <w:b/>
          <w:bCs/>
          <w:color w:val="auto"/>
          <w:sz w:val="22"/>
          <w:szCs w:val="22"/>
        </w:rPr>
      </w:pPr>
      <w:r w:rsidRPr="00B10450">
        <w:rPr>
          <w:rStyle w:val="any"/>
          <w:rFonts w:asciiTheme="minorHAnsi" w:hAnsiTheme="minorHAnsi"/>
          <w:b/>
          <w:bCs/>
          <w:color w:val="auto"/>
          <w:sz w:val="22"/>
          <w:szCs w:val="22"/>
        </w:rPr>
        <w:t>Features</w:t>
      </w:r>
    </w:p>
    <w:p w:rsidR="00ED3CD0" w:rsidRPr="00B10450" w:rsidRDefault="00ED3CD0" w:rsidP="00B10450">
      <w:pPr>
        <w:pStyle w:val="anyParagraph"/>
        <w:numPr>
          <w:ilvl w:val="0"/>
          <w:numId w:val="2"/>
        </w:numPr>
        <w:spacing w:line="360" w:lineRule="auto"/>
        <w:ind w:hanging="272"/>
        <w:rPr>
          <w:rStyle w:val="any"/>
          <w:rFonts w:asciiTheme="minorHAnsi" w:hAnsiTheme="minorHAnsi"/>
          <w:sz w:val="22"/>
          <w:szCs w:val="22"/>
        </w:rPr>
      </w:pPr>
      <w:r w:rsidRPr="00B10450">
        <w:rPr>
          <w:rStyle w:val="any"/>
          <w:rFonts w:asciiTheme="minorHAnsi" w:hAnsiTheme="minorHAnsi"/>
          <w:b/>
          <w:bCs/>
          <w:sz w:val="22"/>
          <w:szCs w:val="22"/>
        </w:rPr>
        <w:t xml:space="preserve">Sill: </w:t>
      </w:r>
      <w:r w:rsidRPr="00B10450">
        <w:rPr>
          <w:rStyle w:val="any"/>
          <w:rFonts w:asciiTheme="minorHAnsi" w:hAnsiTheme="minorHAnsi"/>
          <w:sz w:val="22"/>
          <w:szCs w:val="22"/>
        </w:rPr>
        <w:t>Sill results when an intrusion of magma is made horizontally along the bedding planes of sedimentary rocks.</w:t>
      </w:r>
    </w:p>
    <w:p w:rsidR="00ED3CD0" w:rsidRPr="00B10450" w:rsidRDefault="00ED3CD0" w:rsidP="00B10450">
      <w:pPr>
        <w:pStyle w:val="anyParagraph"/>
        <w:numPr>
          <w:ilvl w:val="0"/>
          <w:numId w:val="2"/>
        </w:numPr>
        <w:spacing w:line="360" w:lineRule="auto"/>
        <w:ind w:hanging="272"/>
        <w:rPr>
          <w:rStyle w:val="any"/>
          <w:rFonts w:asciiTheme="minorHAnsi" w:hAnsiTheme="minorHAnsi"/>
          <w:sz w:val="22"/>
          <w:szCs w:val="22"/>
        </w:rPr>
      </w:pPr>
      <w:r w:rsidRPr="00B10450">
        <w:rPr>
          <w:rStyle w:val="any"/>
          <w:rFonts w:asciiTheme="minorHAnsi" w:hAnsiTheme="minorHAnsi"/>
          <w:b/>
          <w:bCs/>
          <w:sz w:val="22"/>
          <w:szCs w:val="22"/>
        </w:rPr>
        <w:t>Dyke:</w:t>
      </w:r>
      <w:r w:rsidRPr="00B10450">
        <w:rPr>
          <w:rStyle w:val="any"/>
          <w:rFonts w:asciiTheme="minorHAnsi" w:hAnsiTheme="minorHAnsi"/>
          <w:sz w:val="22"/>
          <w:szCs w:val="22"/>
        </w:rPr>
        <w:t xml:space="preserve"> A vertical or steeply inclined igneous rock band which crosses across the bedding plane.</w:t>
      </w:r>
    </w:p>
    <w:p w:rsidR="00ED3CD0" w:rsidRPr="00B10450" w:rsidRDefault="00ED3CD0" w:rsidP="00B10450">
      <w:pPr>
        <w:pStyle w:val="anyParagraph"/>
        <w:numPr>
          <w:ilvl w:val="0"/>
          <w:numId w:val="2"/>
        </w:numPr>
        <w:spacing w:line="360" w:lineRule="auto"/>
        <w:ind w:hanging="272"/>
        <w:rPr>
          <w:rStyle w:val="any"/>
          <w:rFonts w:asciiTheme="minorHAnsi" w:hAnsiTheme="minorHAnsi"/>
          <w:sz w:val="22"/>
          <w:szCs w:val="22"/>
        </w:rPr>
      </w:pPr>
      <w:proofErr w:type="spellStart"/>
      <w:r w:rsidRPr="00B10450">
        <w:rPr>
          <w:rStyle w:val="any"/>
          <w:rFonts w:asciiTheme="minorHAnsi" w:hAnsiTheme="minorHAnsi"/>
          <w:b/>
          <w:bCs/>
          <w:sz w:val="22"/>
          <w:szCs w:val="22"/>
        </w:rPr>
        <w:t>Laccolith</w:t>
      </w:r>
      <w:proofErr w:type="spellEnd"/>
      <w:r w:rsidRPr="00B10450">
        <w:rPr>
          <w:rStyle w:val="any"/>
          <w:rFonts w:asciiTheme="minorHAnsi" w:hAnsiTheme="minorHAnsi"/>
          <w:b/>
          <w:bCs/>
          <w:sz w:val="22"/>
          <w:szCs w:val="22"/>
        </w:rPr>
        <w:t xml:space="preserve">: </w:t>
      </w:r>
      <w:r w:rsidRPr="00B10450">
        <w:rPr>
          <w:rStyle w:val="any"/>
          <w:rFonts w:asciiTheme="minorHAnsi" w:hAnsiTheme="minorHAnsi"/>
          <w:sz w:val="22"/>
          <w:szCs w:val="22"/>
        </w:rPr>
        <w:t>A massive dome-shaped intrusion of solidified magma with a level base.</w:t>
      </w:r>
    </w:p>
    <w:p w:rsidR="00ED3CD0" w:rsidRPr="00B10450" w:rsidRDefault="00ED3CD0" w:rsidP="00B10450">
      <w:pPr>
        <w:pStyle w:val="anyParagraph"/>
        <w:numPr>
          <w:ilvl w:val="0"/>
          <w:numId w:val="2"/>
        </w:numPr>
        <w:spacing w:line="360" w:lineRule="auto"/>
        <w:ind w:hanging="272"/>
        <w:rPr>
          <w:rStyle w:val="any"/>
          <w:rFonts w:asciiTheme="minorHAnsi" w:hAnsiTheme="minorHAnsi"/>
          <w:sz w:val="22"/>
          <w:szCs w:val="22"/>
        </w:rPr>
      </w:pPr>
      <w:proofErr w:type="spellStart"/>
      <w:r w:rsidRPr="00B10450">
        <w:rPr>
          <w:rStyle w:val="any"/>
          <w:rFonts w:asciiTheme="minorHAnsi" w:hAnsiTheme="minorHAnsi"/>
          <w:b/>
          <w:bCs/>
          <w:sz w:val="22"/>
          <w:szCs w:val="22"/>
        </w:rPr>
        <w:t>Batholith</w:t>
      </w:r>
      <w:proofErr w:type="spellEnd"/>
      <w:r w:rsidRPr="00B10450">
        <w:rPr>
          <w:rStyle w:val="any"/>
          <w:rFonts w:asciiTheme="minorHAnsi" w:hAnsiTheme="minorHAnsi"/>
          <w:b/>
          <w:bCs/>
          <w:sz w:val="22"/>
          <w:szCs w:val="22"/>
        </w:rPr>
        <w:t xml:space="preserve">: </w:t>
      </w:r>
      <w:r w:rsidRPr="00B10450">
        <w:rPr>
          <w:rStyle w:val="any"/>
          <w:rFonts w:asciiTheme="minorHAnsi" w:hAnsiTheme="minorHAnsi"/>
          <w:sz w:val="22"/>
          <w:szCs w:val="22"/>
        </w:rPr>
        <w:t>A very massive igneous rock mass that cuts across the bedding plane. It is the largest of all plutonic rocks. It usually occurs deep below but can be exposed by denudation.</w:t>
      </w:r>
    </w:p>
    <w:p w:rsidR="00ED3CD0" w:rsidRPr="00B10450" w:rsidRDefault="00ED3CD0" w:rsidP="00B10450">
      <w:pPr>
        <w:pStyle w:val="anyParagraph"/>
        <w:spacing w:line="360" w:lineRule="auto"/>
        <w:rPr>
          <w:rStyle w:val="any"/>
          <w:rFonts w:asciiTheme="minorHAnsi" w:hAnsiTheme="minorHAnsi"/>
          <w:sz w:val="22"/>
          <w:szCs w:val="22"/>
        </w:rPr>
      </w:pPr>
      <w:r w:rsidRPr="00B10450">
        <w:rPr>
          <w:rStyle w:val="any"/>
          <w:rFonts w:asciiTheme="minorHAnsi" w:hAnsiTheme="minorHAnsi"/>
          <w:sz w:val="22"/>
          <w:szCs w:val="22"/>
        </w:rPr>
        <w:t xml:space="preserve">Other features are </w:t>
      </w:r>
      <w:proofErr w:type="spellStart"/>
      <w:r w:rsidRPr="00B10450">
        <w:rPr>
          <w:rStyle w:val="any"/>
          <w:rFonts w:asciiTheme="minorHAnsi" w:hAnsiTheme="minorHAnsi"/>
          <w:sz w:val="22"/>
          <w:szCs w:val="22"/>
        </w:rPr>
        <w:t>Lopolith</w:t>
      </w:r>
      <w:proofErr w:type="spellEnd"/>
      <w:r w:rsidRPr="00B10450">
        <w:rPr>
          <w:rStyle w:val="any"/>
          <w:rFonts w:asciiTheme="minorHAnsi" w:hAnsiTheme="minorHAnsi"/>
          <w:sz w:val="22"/>
          <w:szCs w:val="22"/>
        </w:rPr>
        <w:t xml:space="preserve"> and </w:t>
      </w:r>
      <w:proofErr w:type="spellStart"/>
      <w:r w:rsidRPr="00B10450">
        <w:rPr>
          <w:rStyle w:val="any"/>
          <w:rFonts w:asciiTheme="minorHAnsi" w:hAnsiTheme="minorHAnsi"/>
          <w:sz w:val="22"/>
          <w:szCs w:val="22"/>
        </w:rPr>
        <w:t>Phacolith</w:t>
      </w:r>
      <w:proofErr w:type="spellEnd"/>
      <w:r w:rsidRPr="00B10450">
        <w:rPr>
          <w:rStyle w:val="any"/>
          <w:rFonts w:asciiTheme="minorHAnsi" w:hAnsiTheme="minorHAnsi"/>
          <w:sz w:val="22"/>
          <w:szCs w:val="22"/>
        </w:rPr>
        <w:t>.</w:t>
      </w:r>
    </w:p>
    <w:p w:rsidR="00ED3CD0" w:rsidRPr="00B10450" w:rsidRDefault="003C4469" w:rsidP="00B10450">
      <w:pPr>
        <w:pStyle w:val="entry-contenth4"/>
        <w:spacing w:line="360" w:lineRule="auto"/>
        <w:rPr>
          <w:rStyle w:val="any"/>
          <w:rFonts w:asciiTheme="minorHAnsi" w:hAnsiTheme="minorHAnsi"/>
          <w:b/>
          <w:bCs/>
          <w:color w:val="auto"/>
          <w:sz w:val="22"/>
          <w:szCs w:val="22"/>
        </w:rPr>
      </w:pPr>
      <w:r w:rsidRPr="00B10450">
        <w:rPr>
          <w:rStyle w:val="any"/>
          <w:rFonts w:asciiTheme="minorHAnsi" w:hAnsiTheme="minorHAnsi"/>
          <w:b/>
          <w:bCs/>
          <w:color w:val="auto"/>
          <w:sz w:val="22"/>
          <w:szCs w:val="22"/>
        </w:rPr>
        <w:t>EXTRUSIVE VOLCANIC FEATURES</w:t>
      </w:r>
    </w:p>
    <w:p w:rsidR="00ED3CD0" w:rsidRPr="00B10450" w:rsidRDefault="00ED3CD0" w:rsidP="00B10450">
      <w:pPr>
        <w:pStyle w:val="anyParagraph"/>
        <w:spacing w:line="360" w:lineRule="auto"/>
        <w:rPr>
          <w:rStyle w:val="any"/>
          <w:rFonts w:asciiTheme="minorHAnsi" w:hAnsiTheme="minorHAnsi"/>
          <w:sz w:val="22"/>
          <w:szCs w:val="22"/>
        </w:rPr>
      </w:pPr>
      <w:r w:rsidRPr="00B10450">
        <w:rPr>
          <w:rStyle w:val="any"/>
          <w:rFonts w:asciiTheme="minorHAnsi" w:hAnsiTheme="minorHAnsi"/>
          <w:sz w:val="22"/>
          <w:szCs w:val="22"/>
        </w:rPr>
        <w:t>These are volcanic features built on the surface. They are</w:t>
      </w:r>
    </w:p>
    <w:p w:rsidR="00ED3CD0" w:rsidRPr="00B10450" w:rsidRDefault="00ED3CD0" w:rsidP="00B10450">
      <w:pPr>
        <w:pStyle w:val="anyParagraph"/>
        <w:numPr>
          <w:ilvl w:val="0"/>
          <w:numId w:val="3"/>
        </w:numPr>
        <w:spacing w:line="360" w:lineRule="auto"/>
        <w:ind w:hanging="272"/>
        <w:rPr>
          <w:rStyle w:val="any"/>
          <w:rFonts w:asciiTheme="minorHAnsi" w:hAnsiTheme="minorHAnsi"/>
          <w:sz w:val="22"/>
          <w:szCs w:val="22"/>
        </w:rPr>
      </w:pPr>
      <w:r w:rsidRPr="00B10450">
        <w:rPr>
          <w:rStyle w:val="any"/>
          <w:rFonts w:asciiTheme="minorHAnsi" w:hAnsiTheme="minorHAnsi"/>
          <w:b/>
          <w:bCs/>
          <w:sz w:val="22"/>
          <w:szCs w:val="22"/>
        </w:rPr>
        <w:t xml:space="preserve">Caldera: </w:t>
      </w:r>
      <w:r w:rsidRPr="00B10450">
        <w:rPr>
          <w:rStyle w:val="any"/>
          <w:rFonts w:asciiTheme="minorHAnsi" w:hAnsiTheme="minorHAnsi"/>
          <w:sz w:val="22"/>
          <w:szCs w:val="22"/>
        </w:rPr>
        <w:t xml:space="preserve">This is a depression formed when the top of a volcano is blown up. Occasionally, it is occupied by a lake called Crater </w:t>
      </w:r>
      <w:r w:rsidR="00BA53D7" w:rsidRPr="00B10450">
        <w:rPr>
          <w:rStyle w:val="any"/>
          <w:rFonts w:asciiTheme="minorHAnsi" w:hAnsiTheme="minorHAnsi"/>
          <w:sz w:val="22"/>
          <w:szCs w:val="22"/>
        </w:rPr>
        <w:t>Lake</w:t>
      </w:r>
      <w:r w:rsidRPr="00B10450">
        <w:rPr>
          <w:rStyle w:val="any"/>
          <w:rFonts w:asciiTheme="minorHAnsi" w:hAnsiTheme="minorHAnsi"/>
          <w:sz w:val="22"/>
          <w:szCs w:val="22"/>
        </w:rPr>
        <w:t>.</w:t>
      </w:r>
    </w:p>
    <w:p w:rsidR="00ED3CD0" w:rsidRPr="00B10450" w:rsidRDefault="00ED3CD0" w:rsidP="00B10450">
      <w:pPr>
        <w:pStyle w:val="anyParagraph"/>
        <w:numPr>
          <w:ilvl w:val="0"/>
          <w:numId w:val="3"/>
        </w:numPr>
        <w:spacing w:line="360" w:lineRule="auto"/>
        <w:ind w:hanging="272"/>
        <w:rPr>
          <w:rStyle w:val="any"/>
          <w:rFonts w:asciiTheme="minorHAnsi" w:hAnsiTheme="minorHAnsi"/>
          <w:sz w:val="22"/>
          <w:szCs w:val="22"/>
        </w:rPr>
      </w:pPr>
      <w:r w:rsidRPr="00B10450">
        <w:rPr>
          <w:rStyle w:val="any"/>
          <w:rFonts w:asciiTheme="minorHAnsi" w:hAnsiTheme="minorHAnsi"/>
          <w:b/>
          <w:bCs/>
          <w:sz w:val="22"/>
          <w:szCs w:val="22"/>
        </w:rPr>
        <w:t xml:space="preserve">Acid lava dome: </w:t>
      </w:r>
      <w:r w:rsidRPr="00B10450">
        <w:rPr>
          <w:rStyle w:val="any"/>
          <w:rFonts w:asciiTheme="minorHAnsi" w:hAnsiTheme="minorHAnsi"/>
          <w:sz w:val="22"/>
          <w:szCs w:val="22"/>
        </w:rPr>
        <w:t>It does not flow for a long distance before solidifying and it, therefore, builds up a dome-shaped volcano with steep convex slides.</w:t>
      </w:r>
    </w:p>
    <w:p w:rsidR="00ED3CD0" w:rsidRPr="00B10450" w:rsidRDefault="00ED3CD0" w:rsidP="00B10450">
      <w:pPr>
        <w:pStyle w:val="anyParagraph"/>
        <w:numPr>
          <w:ilvl w:val="0"/>
          <w:numId w:val="3"/>
        </w:numPr>
        <w:spacing w:line="360" w:lineRule="auto"/>
        <w:ind w:hanging="272"/>
        <w:rPr>
          <w:rStyle w:val="any"/>
          <w:rFonts w:asciiTheme="minorHAnsi" w:hAnsiTheme="minorHAnsi"/>
          <w:sz w:val="22"/>
          <w:szCs w:val="22"/>
        </w:rPr>
      </w:pPr>
      <w:r w:rsidRPr="00B10450">
        <w:rPr>
          <w:rStyle w:val="any"/>
          <w:rFonts w:asciiTheme="minorHAnsi" w:hAnsiTheme="minorHAnsi"/>
          <w:b/>
          <w:bCs/>
          <w:sz w:val="22"/>
          <w:szCs w:val="22"/>
        </w:rPr>
        <w:t xml:space="preserve">Lava plateau or Shield volcano: </w:t>
      </w:r>
      <w:r w:rsidRPr="00B10450">
        <w:rPr>
          <w:rStyle w:val="any"/>
          <w:rFonts w:asciiTheme="minorHAnsi" w:hAnsiTheme="minorHAnsi"/>
          <w:sz w:val="22"/>
          <w:szCs w:val="22"/>
        </w:rPr>
        <w:t>These two features are similar because they do not form great height. They are formed by basic lava which flows for a long distance before solidifying.</w:t>
      </w:r>
    </w:p>
    <w:p w:rsidR="00ED3CD0" w:rsidRPr="00B10450" w:rsidRDefault="00ED3CD0" w:rsidP="00B10450">
      <w:pPr>
        <w:pStyle w:val="anyParagraph"/>
        <w:numPr>
          <w:ilvl w:val="0"/>
          <w:numId w:val="3"/>
        </w:numPr>
        <w:spacing w:line="360" w:lineRule="auto"/>
        <w:ind w:hanging="272"/>
        <w:rPr>
          <w:rStyle w:val="any"/>
          <w:rFonts w:asciiTheme="minorHAnsi" w:hAnsiTheme="minorHAnsi"/>
          <w:sz w:val="22"/>
          <w:szCs w:val="22"/>
        </w:rPr>
      </w:pPr>
      <w:r w:rsidRPr="00B10450">
        <w:rPr>
          <w:rStyle w:val="any"/>
          <w:rFonts w:asciiTheme="minorHAnsi" w:hAnsiTheme="minorHAnsi"/>
          <w:b/>
          <w:bCs/>
          <w:sz w:val="22"/>
          <w:szCs w:val="22"/>
        </w:rPr>
        <w:t xml:space="preserve">Ash and cinder cone: </w:t>
      </w:r>
      <w:r w:rsidRPr="00B10450">
        <w:rPr>
          <w:rStyle w:val="any"/>
          <w:rFonts w:asciiTheme="minorHAnsi" w:hAnsiTheme="minorHAnsi"/>
          <w:sz w:val="22"/>
          <w:szCs w:val="22"/>
        </w:rPr>
        <w:t> This is a volcano of moderate height built up by fragmented materials such as ash, cinder, dust and volcanic bombs. It is usually steep since these materials do not flow like lava.</w:t>
      </w:r>
    </w:p>
    <w:p w:rsidR="00ED3CD0" w:rsidRPr="00B10450" w:rsidRDefault="00ED3CD0" w:rsidP="00B10450">
      <w:pPr>
        <w:pStyle w:val="entry-contenth6"/>
        <w:spacing w:line="360" w:lineRule="auto"/>
        <w:rPr>
          <w:rStyle w:val="any"/>
          <w:rFonts w:asciiTheme="minorHAnsi" w:hAnsiTheme="minorHAnsi"/>
          <w:b/>
          <w:bCs/>
          <w:color w:val="auto"/>
          <w:sz w:val="22"/>
          <w:szCs w:val="22"/>
        </w:rPr>
      </w:pPr>
      <w:r w:rsidRPr="00B10450">
        <w:rPr>
          <w:rStyle w:val="any"/>
          <w:rFonts w:asciiTheme="minorHAnsi" w:hAnsiTheme="minorHAnsi"/>
          <w:b/>
          <w:bCs/>
          <w:color w:val="auto"/>
          <w:sz w:val="22"/>
          <w:szCs w:val="22"/>
        </w:rPr>
        <w:t>General evaluation</w:t>
      </w:r>
    </w:p>
    <w:p w:rsidR="00ED3CD0" w:rsidRPr="00B10450" w:rsidRDefault="00ED3CD0" w:rsidP="00B10450">
      <w:pPr>
        <w:pStyle w:val="anyParagraph"/>
        <w:numPr>
          <w:ilvl w:val="0"/>
          <w:numId w:val="5"/>
        </w:numPr>
        <w:spacing w:line="360" w:lineRule="auto"/>
        <w:ind w:hanging="272"/>
        <w:rPr>
          <w:rStyle w:val="any"/>
          <w:rFonts w:asciiTheme="minorHAnsi" w:hAnsiTheme="minorHAnsi"/>
          <w:sz w:val="22"/>
          <w:szCs w:val="22"/>
        </w:rPr>
      </w:pPr>
      <w:r w:rsidRPr="00B10450">
        <w:rPr>
          <w:rStyle w:val="any"/>
          <w:rFonts w:asciiTheme="minorHAnsi" w:hAnsiTheme="minorHAnsi"/>
          <w:sz w:val="22"/>
          <w:szCs w:val="22"/>
        </w:rPr>
        <w:t xml:space="preserve">What is </w:t>
      </w:r>
      <w:proofErr w:type="spellStart"/>
      <w:r w:rsidRPr="00B10450">
        <w:rPr>
          <w:rStyle w:val="any"/>
          <w:rFonts w:asciiTheme="minorHAnsi" w:hAnsiTheme="minorHAnsi"/>
          <w:sz w:val="22"/>
          <w:szCs w:val="22"/>
        </w:rPr>
        <w:t>vulcanicity</w:t>
      </w:r>
      <w:proofErr w:type="spellEnd"/>
      <w:r w:rsidRPr="00B10450">
        <w:rPr>
          <w:rStyle w:val="any"/>
          <w:rFonts w:asciiTheme="minorHAnsi" w:hAnsiTheme="minorHAnsi"/>
          <w:sz w:val="22"/>
          <w:szCs w:val="22"/>
        </w:rPr>
        <w:t>?</w:t>
      </w:r>
    </w:p>
    <w:p w:rsidR="00ED3CD0" w:rsidRPr="00B10450" w:rsidRDefault="00ED3CD0" w:rsidP="00B10450">
      <w:pPr>
        <w:pStyle w:val="anyParagraph"/>
        <w:numPr>
          <w:ilvl w:val="0"/>
          <w:numId w:val="5"/>
        </w:numPr>
        <w:spacing w:line="360" w:lineRule="auto"/>
        <w:ind w:hanging="272"/>
        <w:rPr>
          <w:rStyle w:val="any"/>
          <w:rFonts w:asciiTheme="minorHAnsi" w:hAnsiTheme="minorHAnsi"/>
          <w:sz w:val="22"/>
          <w:szCs w:val="22"/>
        </w:rPr>
      </w:pPr>
      <w:r w:rsidRPr="00B10450">
        <w:rPr>
          <w:rStyle w:val="any"/>
          <w:rFonts w:asciiTheme="minorHAnsi" w:hAnsiTheme="minorHAnsi"/>
          <w:sz w:val="22"/>
          <w:szCs w:val="22"/>
        </w:rPr>
        <w:t xml:space="preserve">Mention four intrusive landforms and three extrusive features of </w:t>
      </w:r>
      <w:proofErr w:type="spellStart"/>
      <w:r w:rsidRPr="00B10450">
        <w:rPr>
          <w:rStyle w:val="any"/>
          <w:rFonts w:asciiTheme="minorHAnsi" w:hAnsiTheme="minorHAnsi"/>
          <w:sz w:val="22"/>
          <w:szCs w:val="22"/>
        </w:rPr>
        <w:t>vulcanism</w:t>
      </w:r>
      <w:proofErr w:type="spellEnd"/>
      <w:r w:rsidRPr="00B10450">
        <w:rPr>
          <w:rStyle w:val="any"/>
          <w:rFonts w:asciiTheme="minorHAnsi" w:hAnsiTheme="minorHAnsi"/>
          <w:sz w:val="22"/>
          <w:szCs w:val="22"/>
        </w:rPr>
        <w:t>.</w:t>
      </w:r>
    </w:p>
    <w:p w:rsidR="00ED3CD0" w:rsidRPr="00B10450" w:rsidRDefault="00ED3CD0" w:rsidP="00B10450">
      <w:pPr>
        <w:pStyle w:val="anyParagraph"/>
        <w:numPr>
          <w:ilvl w:val="0"/>
          <w:numId w:val="5"/>
        </w:numPr>
        <w:spacing w:line="360" w:lineRule="auto"/>
        <w:ind w:hanging="272"/>
        <w:rPr>
          <w:rStyle w:val="any"/>
          <w:rFonts w:asciiTheme="minorHAnsi" w:hAnsiTheme="minorHAnsi"/>
          <w:sz w:val="22"/>
          <w:szCs w:val="22"/>
        </w:rPr>
      </w:pPr>
      <w:r w:rsidRPr="00B10450">
        <w:rPr>
          <w:rStyle w:val="any"/>
          <w:rFonts w:asciiTheme="minorHAnsi" w:hAnsiTheme="minorHAnsi"/>
          <w:sz w:val="22"/>
          <w:szCs w:val="22"/>
        </w:rPr>
        <w:t>What do you understand by Caldera and Lava plateau?</w:t>
      </w:r>
    </w:p>
    <w:p w:rsidR="00ED3CD0" w:rsidRPr="00B10450" w:rsidRDefault="00ED3CD0" w:rsidP="00B10450">
      <w:pPr>
        <w:pStyle w:val="anyParagraph"/>
        <w:numPr>
          <w:ilvl w:val="0"/>
          <w:numId w:val="5"/>
        </w:numPr>
        <w:spacing w:line="360" w:lineRule="auto"/>
        <w:ind w:hanging="272"/>
        <w:rPr>
          <w:rStyle w:val="any"/>
          <w:rFonts w:asciiTheme="minorHAnsi" w:hAnsiTheme="minorHAnsi"/>
          <w:sz w:val="22"/>
          <w:szCs w:val="22"/>
        </w:rPr>
      </w:pPr>
      <w:r w:rsidRPr="00B10450">
        <w:rPr>
          <w:rStyle w:val="any"/>
          <w:rFonts w:asciiTheme="minorHAnsi" w:hAnsiTheme="minorHAnsi"/>
          <w:sz w:val="22"/>
          <w:szCs w:val="22"/>
        </w:rPr>
        <w:t>Mention the three types of rocks.</w:t>
      </w:r>
    </w:p>
    <w:p w:rsidR="00ED3CD0" w:rsidRPr="00B10450" w:rsidRDefault="00ED3CD0" w:rsidP="00B10450">
      <w:pPr>
        <w:pStyle w:val="anyParagraph"/>
        <w:numPr>
          <w:ilvl w:val="0"/>
          <w:numId w:val="5"/>
        </w:numPr>
        <w:spacing w:line="360" w:lineRule="auto"/>
        <w:ind w:hanging="272"/>
        <w:rPr>
          <w:rStyle w:val="any"/>
          <w:rFonts w:asciiTheme="minorHAnsi" w:hAnsiTheme="minorHAnsi"/>
          <w:sz w:val="22"/>
          <w:szCs w:val="22"/>
        </w:rPr>
      </w:pPr>
      <w:r w:rsidRPr="00B10450">
        <w:rPr>
          <w:rStyle w:val="any"/>
          <w:rFonts w:asciiTheme="minorHAnsi" w:hAnsiTheme="minorHAnsi"/>
          <w:sz w:val="22"/>
          <w:szCs w:val="22"/>
        </w:rPr>
        <w:t>Explain the mode of formation of the three types of rocks.</w:t>
      </w:r>
    </w:p>
    <w:sectPr w:rsidR="00ED3CD0" w:rsidRPr="00B10450" w:rsidSect="00B10450">
      <w:pgSz w:w="11907" w:h="16839" w:code="9"/>
      <w:pgMar w:top="180" w:right="720" w:bottom="9"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4"/>
    <w:multiLevelType w:val="multilevel"/>
    <w:tmpl w:val="0000000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5"/>
    <w:multiLevelType w:val="multilevel"/>
    <w:tmpl w:val="0000000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6"/>
    <w:multiLevelType w:val="multilevel"/>
    <w:tmpl w:val="0000000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7"/>
    <w:multiLevelType w:val="multilevel"/>
    <w:tmpl w:val="0000000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8"/>
    <w:multiLevelType w:val="multilevel"/>
    <w:tmpl w:val="0000000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9"/>
    <w:multiLevelType w:val="multilevel"/>
    <w:tmpl w:val="0000000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D3CD0"/>
    <w:rsid w:val="000201E8"/>
    <w:rsid w:val="00074C19"/>
    <w:rsid w:val="00182F26"/>
    <w:rsid w:val="00331994"/>
    <w:rsid w:val="003C4469"/>
    <w:rsid w:val="007A6017"/>
    <w:rsid w:val="00B10450"/>
    <w:rsid w:val="00BA53D7"/>
    <w:rsid w:val="00C70844"/>
    <w:rsid w:val="00D33842"/>
    <w:rsid w:val="00ED3CD0"/>
    <w:rsid w:val="00EE049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1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yParagraph">
    <w:name w:val="any Paragraph"/>
    <w:basedOn w:val="Normal"/>
    <w:rsid w:val="00ED3CD0"/>
    <w:pPr>
      <w:spacing w:after="0" w:line="240" w:lineRule="auto"/>
    </w:pPr>
    <w:rPr>
      <w:rFonts w:ascii="Segoe UI" w:eastAsia="Segoe UI" w:hAnsi="Segoe UI" w:cs="Segoe UI"/>
      <w:sz w:val="23"/>
      <w:szCs w:val="23"/>
    </w:rPr>
  </w:style>
  <w:style w:type="paragraph" w:customStyle="1" w:styleId="entry-contenth3">
    <w:name w:val="entry-content_h3"/>
    <w:basedOn w:val="Normal"/>
    <w:rsid w:val="00ED3CD0"/>
    <w:pPr>
      <w:spacing w:after="0" w:line="240" w:lineRule="auto"/>
    </w:pPr>
    <w:rPr>
      <w:rFonts w:ascii="Segoe UI" w:eastAsia="Segoe UI" w:hAnsi="Segoe UI" w:cs="Segoe UI"/>
      <w:color w:val="81D742"/>
      <w:sz w:val="40"/>
      <w:szCs w:val="40"/>
    </w:rPr>
  </w:style>
  <w:style w:type="paragraph" w:customStyle="1" w:styleId="entry-contenth4">
    <w:name w:val="entry-content_h4"/>
    <w:basedOn w:val="Normal"/>
    <w:rsid w:val="00ED3CD0"/>
    <w:pPr>
      <w:spacing w:after="0" w:line="240" w:lineRule="auto"/>
    </w:pPr>
    <w:rPr>
      <w:rFonts w:ascii="Segoe UI" w:eastAsia="Segoe UI" w:hAnsi="Segoe UI" w:cs="Segoe UI"/>
      <w:color w:val="81D742"/>
      <w:sz w:val="32"/>
      <w:szCs w:val="32"/>
    </w:rPr>
  </w:style>
  <w:style w:type="paragraph" w:customStyle="1" w:styleId="entry-contenth5">
    <w:name w:val="entry-content_h5"/>
    <w:basedOn w:val="Normal"/>
    <w:rsid w:val="00ED3CD0"/>
    <w:pPr>
      <w:spacing w:after="0" w:line="240" w:lineRule="auto"/>
    </w:pPr>
    <w:rPr>
      <w:rFonts w:ascii="Segoe UI" w:eastAsia="Segoe UI" w:hAnsi="Segoe UI" w:cs="Segoe UI"/>
      <w:color w:val="81D742"/>
      <w:sz w:val="29"/>
      <w:szCs w:val="29"/>
    </w:rPr>
  </w:style>
  <w:style w:type="paragraph" w:customStyle="1" w:styleId="entry-contenth6">
    <w:name w:val="entry-content_h6"/>
    <w:basedOn w:val="Normal"/>
    <w:rsid w:val="00ED3CD0"/>
    <w:pPr>
      <w:spacing w:after="0" w:line="240" w:lineRule="auto"/>
    </w:pPr>
    <w:rPr>
      <w:rFonts w:ascii="Segoe UI" w:eastAsia="Segoe UI" w:hAnsi="Segoe UI" w:cs="Segoe UI"/>
      <w:color w:val="81D742"/>
      <w:sz w:val="24"/>
      <w:szCs w:val="24"/>
    </w:rPr>
  </w:style>
  <w:style w:type="character" w:customStyle="1" w:styleId="any">
    <w:name w:val="any"/>
    <w:basedOn w:val="DefaultParagraphFont"/>
    <w:rsid w:val="00ED3CD0"/>
  </w:style>
  <w:style w:type="paragraph" w:styleId="BalloonText">
    <w:name w:val="Balloon Text"/>
    <w:basedOn w:val="Normal"/>
    <w:link w:val="BalloonTextChar"/>
    <w:uiPriority w:val="99"/>
    <w:semiHidden/>
    <w:unhideWhenUsed/>
    <w:rsid w:val="00ED3C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C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yParagraph">
    <w:name w:val="any Paragraph"/>
    <w:basedOn w:val="Normal"/>
    <w:rsid w:val="00ED3CD0"/>
    <w:pPr>
      <w:spacing w:after="0" w:line="240" w:lineRule="auto"/>
    </w:pPr>
    <w:rPr>
      <w:rFonts w:ascii="Segoe UI" w:eastAsia="Segoe UI" w:hAnsi="Segoe UI" w:cs="Segoe UI"/>
      <w:sz w:val="23"/>
      <w:szCs w:val="23"/>
    </w:rPr>
  </w:style>
  <w:style w:type="paragraph" w:customStyle="1" w:styleId="entry-contenth3">
    <w:name w:val="entry-content_h3"/>
    <w:basedOn w:val="Normal"/>
    <w:rsid w:val="00ED3CD0"/>
    <w:pPr>
      <w:spacing w:after="0" w:line="240" w:lineRule="auto"/>
    </w:pPr>
    <w:rPr>
      <w:rFonts w:ascii="Segoe UI" w:eastAsia="Segoe UI" w:hAnsi="Segoe UI" w:cs="Segoe UI"/>
      <w:color w:val="81D742"/>
      <w:sz w:val="40"/>
      <w:szCs w:val="40"/>
    </w:rPr>
  </w:style>
  <w:style w:type="paragraph" w:customStyle="1" w:styleId="entry-contenth4">
    <w:name w:val="entry-content_h4"/>
    <w:basedOn w:val="Normal"/>
    <w:rsid w:val="00ED3CD0"/>
    <w:pPr>
      <w:spacing w:after="0" w:line="240" w:lineRule="auto"/>
    </w:pPr>
    <w:rPr>
      <w:rFonts w:ascii="Segoe UI" w:eastAsia="Segoe UI" w:hAnsi="Segoe UI" w:cs="Segoe UI"/>
      <w:color w:val="81D742"/>
      <w:sz w:val="32"/>
      <w:szCs w:val="32"/>
    </w:rPr>
  </w:style>
  <w:style w:type="paragraph" w:customStyle="1" w:styleId="entry-contenth5">
    <w:name w:val="entry-content_h5"/>
    <w:basedOn w:val="Normal"/>
    <w:rsid w:val="00ED3CD0"/>
    <w:pPr>
      <w:spacing w:after="0" w:line="240" w:lineRule="auto"/>
    </w:pPr>
    <w:rPr>
      <w:rFonts w:ascii="Segoe UI" w:eastAsia="Segoe UI" w:hAnsi="Segoe UI" w:cs="Segoe UI"/>
      <w:color w:val="81D742"/>
      <w:sz w:val="29"/>
      <w:szCs w:val="29"/>
    </w:rPr>
  </w:style>
  <w:style w:type="paragraph" w:customStyle="1" w:styleId="entry-contenth6">
    <w:name w:val="entry-content_h6"/>
    <w:basedOn w:val="Normal"/>
    <w:rsid w:val="00ED3CD0"/>
    <w:pPr>
      <w:spacing w:after="0" w:line="240" w:lineRule="auto"/>
    </w:pPr>
    <w:rPr>
      <w:rFonts w:ascii="Segoe UI" w:eastAsia="Segoe UI" w:hAnsi="Segoe UI" w:cs="Segoe UI"/>
      <w:color w:val="81D742"/>
      <w:sz w:val="24"/>
      <w:szCs w:val="24"/>
    </w:rPr>
  </w:style>
  <w:style w:type="character" w:customStyle="1" w:styleId="any">
    <w:name w:val="any"/>
    <w:basedOn w:val="DefaultParagraphFont"/>
    <w:rsid w:val="00ED3CD0"/>
  </w:style>
  <w:style w:type="paragraph" w:styleId="BalloonText">
    <w:name w:val="Balloon Text"/>
    <w:basedOn w:val="Normal"/>
    <w:link w:val="BalloonTextChar"/>
    <w:uiPriority w:val="99"/>
    <w:semiHidden/>
    <w:unhideWhenUsed/>
    <w:rsid w:val="00ED3C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C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635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399</Words>
  <Characters>2278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Prince</dc:creator>
  <cp:lastModifiedBy>IHEMADU</cp:lastModifiedBy>
  <cp:revision>3</cp:revision>
  <dcterms:created xsi:type="dcterms:W3CDTF">2023-01-25T17:31:00Z</dcterms:created>
  <dcterms:modified xsi:type="dcterms:W3CDTF">2023-01-25T18:59:00Z</dcterms:modified>
</cp:coreProperties>
</file>